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0F358023">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19F7310" w:rsidR="003C2709" w:rsidRPr="00455E55" w:rsidRDefault="003C2709" w:rsidP="003C2709">
      <w:pPr>
        <w:jc w:val="right"/>
        <w:rPr>
          <w:rFonts w:asciiTheme="minorHAnsi" w:hAnsiTheme="minorHAnsi" w:cstheme="minorHAnsi"/>
          <w:bCs/>
          <w:iCs/>
          <w:sz w:val="22"/>
          <w:szCs w:val="22"/>
        </w:rPr>
      </w:pPr>
      <w:r w:rsidRPr="00455E55">
        <w:rPr>
          <w:rFonts w:asciiTheme="minorHAnsi" w:hAnsiTheme="minorHAnsi" w:cstheme="minorHAnsi"/>
          <w:bCs/>
          <w:iCs/>
          <w:sz w:val="22"/>
          <w:szCs w:val="22"/>
        </w:rPr>
        <w:t>Załącznik nr 3</w:t>
      </w:r>
      <w:r w:rsidR="00C61BAB">
        <w:rPr>
          <w:rFonts w:asciiTheme="minorHAnsi" w:hAnsiTheme="minorHAnsi" w:cstheme="minorHAnsi"/>
          <w:bCs/>
          <w:iCs/>
          <w:sz w:val="22"/>
          <w:szCs w:val="22"/>
        </w:rPr>
        <w:t>.3</w:t>
      </w:r>
      <w:r w:rsidR="00D566DF" w:rsidRPr="00455E55">
        <w:rPr>
          <w:rFonts w:asciiTheme="minorHAnsi" w:hAnsiTheme="minorHAnsi" w:cstheme="minorHAnsi"/>
          <w:bCs/>
          <w:iCs/>
          <w:sz w:val="22"/>
          <w:szCs w:val="22"/>
        </w:rPr>
        <w:t>.</w:t>
      </w:r>
      <w:r w:rsidRPr="00455E55">
        <w:rPr>
          <w:rFonts w:asciiTheme="minorHAnsi" w:hAnsiTheme="minorHAnsi" w:cstheme="minorHAnsi"/>
          <w:bCs/>
          <w:iCs/>
          <w:sz w:val="22"/>
          <w:szCs w:val="22"/>
        </w:rPr>
        <w:t xml:space="preserve">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1718274" w14:textId="058F6769" w:rsidR="00167651" w:rsidRDefault="00167651" w:rsidP="00167651">
      <w:pPr>
        <w:pStyle w:val="Tytu"/>
        <w:spacing w:line="240" w:lineRule="auto"/>
        <w:ind w:firstLine="4536"/>
        <w:jc w:val="left"/>
        <w:rPr>
          <w:rFonts w:asciiTheme="minorHAnsi" w:hAnsiTheme="minorHAnsi" w:cstheme="minorHAnsi"/>
          <w:sz w:val="22"/>
          <w:szCs w:val="22"/>
        </w:rPr>
      </w:pP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e-mail</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7506E877"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A269B8">
        <w:rPr>
          <w:rFonts w:asciiTheme="minorHAnsi" w:hAnsiTheme="minorHAnsi" w:cstheme="minorHAnsi"/>
          <w:sz w:val="22"/>
          <w:szCs w:val="22"/>
        </w:rPr>
        <w:t>3</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pn.: </w:t>
      </w:r>
      <w:bookmarkEnd w:id="0"/>
      <w:r w:rsidR="00382CE9">
        <w:rPr>
          <w:rFonts w:asciiTheme="minorHAnsi" w:eastAsia="Calibri" w:hAnsiTheme="minorHAnsi" w:cstheme="minorHAnsi"/>
          <w:b/>
          <w:bCs/>
          <w:iCs/>
          <w:sz w:val="22"/>
          <w:szCs w:val="22"/>
          <w:lang w:eastAsia="en-US"/>
        </w:rPr>
        <w:t>Przebudowa dróg na terenie Gminy Szczekociny</w:t>
      </w:r>
      <w:r w:rsidR="00AC5C14" w:rsidRPr="00455E55">
        <w:rPr>
          <w:rFonts w:asciiTheme="minorHAnsi" w:eastAsia="Calibri" w:hAnsiTheme="minorHAnsi" w:cstheme="minorHAnsi"/>
          <w:b/>
          <w:sz w:val="22"/>
          <w:szCs w:val="22"/>
          <w:lang w:eastAsia="en-US"/>
        </w:rPr>
        <w:t xml:space="preserve"> </w:t>
      </w:r>
      <w:r w:rsidR="00AC5C14" w:rsidRPr="00455E55">
        <w:rPr>
          <w:rFonts w:asciiTheme="minorHAnsi" w:eastAsia="Calibri" w:hAnsiTheme="minorHAnsi" w:cstheme="minorHAnsi"/>
          <w:bCs/>
          <w:sz w:val="22"/>
          <w:szCs w:val="22"/>
          <w:lang w:eastAsia="en-US"/>
        </w:rPr>
        <w:t xml:space="preserve">w zakresie </w:t>
      </w:r>
      <w:r w:rsidR="00F24622">
        <w:rPr>
          <w:rFonts w:asciiTheme="minorHAnsi" w:eastAsia="Calibri" w:hAnsiTheme="minorHAnsi" w:cstheme="minorHAnsi"/>
          <w:b/>
          <w:sz w:val="22"/>
          <w:szCs w:val="22"/>
          <w:lang w:eastAsia="en-US"/>
        </w:rPr>
        <w:t>Części 3</w:t>
      </w:r>
      <w:r w:rsidR="002662C7">
        <w:rPr>
          <w:rFonts w:asciiTheme="minorHAnsi" w:eastAsia="Calibri" w:hAnsiTheme="minorHAnsi" w:cstheme="minorHAnsi"/>
          <w:bCs/>
          <w:sz w:val="22"/>
          <w:szCs w:val="22"/>
          <w:lang w:eastAsia="en-US"/>
        </w:rPr>
        <w:t xml:space="preserve"> zamówienia</w:t>
      </w:r>
      <w:r w:rsidR="003F7888">
        <w:rPr>
          <w:rFonts w:asciiTheme="minorHAnsi" w:eastAsia="Calibri" w:hAnsiTheme="minorHAnsi" w:cstheme="minorHAnsi"/>
          <w:b/>
          <w:bCs/>
          <w:iCs/>
          <w:sz w:val="22"/>
          <w:szCs w:val="22"/>
          <w:lang w:eastAsia="en-US"/>
        </w:rPr>
        <w:t xml:space="preserve"> </w:t>
      </w:r>
      <w:r w:rsidR="002662C7" w:rsidRPr="002662C7">
        <w:rPr>
          <w:rFonts w:asciiTheme="minorHAnsi" w:eastAsia="Calibri" w:hAnsiTheme="minorHAnsi" w:cstheme="minorHAnsi"/>
          <w:b/>
          <w:bCs/>
          <w:iCs/>
          <w:sz w:val="22"/>
          <w:szCs w:val="22"/>
          <w:lang w:eastAsia="en-US"/>
        </w:rPr>
        <w:t xml:space="preserve">– </w:t>
      </w:r>
      <w:r w:rsidR="00C80FC8" w:rsidRPr="00C80FC8">
        <w:rPr>
          <w:rFonts w:asciiTheme="minorHAnsi" w:eastAsia="Calibri" w:hAnsiTheme="minorHAnsi" w:cstheme="minorHAnsi"/>
          <w:b/>
          <w:bCs/>
          <w:iCs/>
          <w:sz w:val="22"/>
          <w:szCs w:val="22"/>
          <w:lang w:eastAsia="en-US"/>
        </w:rPr>
        <w:t>miejscowości Przyłęk, Szyszki, Tęgobórz</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7D209E96" w:rsidR="00167651" w:rsidRPr="00455E55" w:rsidRDefault="00452D09" w:rsidP="00167651">
      <w:pPr>
        <w:jc w:val="both"/>
        <w:rPr>
          <w:rFonts w:asciiTheme="minorHAnsi" w:hAnsiTheme="minorHAnsi" w:cstheme="minorHAnsi"/>
          <w:sz w:val="22"/>
          <w:szCs w:val="22"/>
        </w:rPr>
      </w:pPr>
      <w:r>
        <w:rPr>
          <w:rFonts w:asciiTheme="minorHAnsi" w:hAnsiTheme="minorHAnsi" w:cstheme="minorHAnsi"/>
          <w:sz w:val="22"/>
          <w:szCs w:val="22"/>
        </w:rPr>
        <w:br/>
      </w:r>
      <w:r>
        <w:rPr>
          <w:rFonts w:asciiTheme="minorHAnsi" w:hAnsiTheme="minorHAnsi" w:cstheme="minorHAnsi"/>
          <w:sz w:val="22"/>
          <w:szCs w:val="22"/>
        </w:rPr>
        <w:br/>
      </w: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lastRenderedPageBreak/>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6392222A" w14:textId="3CEE8BB9"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p>
    <w:p w14:paraId="78357F05" w14:textId="1C93760E" w:rsidR="0097741E" w:rsidRPr="00455E55" w:rsidRDefault="0097741E" w:rsidP="0097741E">
      <w:pPr>
        <w:pStyle w:val="Tekstprzypisudolnego"/>
        <w:spacing w:before="120"/>
        <w:ind w:left="993" w:hanging="567"/>
        <w:jc w:val="both"/>
        <w:rPr>
          <w:rFonts w:asciiTheme="minorHAnsi" w:hAnsiTheme="minorHAnsi" w:cstheme="minorHAnsi"/>
          <w:sz w:val="22"/>
          <w:szCs w:val="22"/>
        </w:rPr>
      </w:pPr>
      <w:r w:rsidRPr="00455E55">
        <w:rPr>
          <w:rFonts w:asciiTheme="minorHAnsi" w:hAnsiTheme="minorHAnsi" w:cstheme="minorHAnsi"/>
          <w:sz w:val="22"/>
          <w:szCs w:val="22"/>
        </w:rPr>
        <w:t xml:space="preserve">w tym: </w:t>
      </w:r>
    </w:p>
    <w:p w14:paraId="3136C97F" w14:textId="6174CB2C" w:rsidR="0032365E" w:rsidRDefault="0032365E" w:rsidP="0032365E">
      <w:pPr>
        <w:pStyle w:val="Tekstprzypisudolnego"/>
        <w:numPr>
          <w:ilvl w:val="0"/>
          <w:numId w:val="24"/>
        </w:numPr>
        <w:spacing w:before="120"/>
        <w:jc w:val="both"/>
        <w:rPr>
          <w:rFonts w:asciiTheme="minorHAnsi" w:hAnsiTheme="minorHAnsi" w:cstheme="minorHAnsi"/>
          <w:sz w:val="22"/>
          <w:szCs w:val="22"/>
        </w:rPr>
      </w:pPr>
      <w:r>
        <w:rPr>
          <w:rFonts w:asciiTheme="minorHAnsi" w:hAnsiTheme="minorHAnsi" w:cstheme="minorHAnsi"/>
          <w:sz w:val="22"/>
          <w:szCs w:val="22"/>
        </w:rPr>
        <w:t>przebudo</w:t>
      </w:r>
      <w:r w:rsidR="009D054E">
        <w:rPr>
          <w:rFonts w:asciiTheme="minorHAnsi" w:hAnsiTheme="minorHAnsi" w:cstheme="minorHAnsi"/>
          <w:sz w:val="22"/>
          <w:szCs w:val="22"/>
        </w:rPr>
        <w:t>wa drogi w miejscowości Przyłęk</w:t>
      </w:r>
    </w:p>
    <w:p w14:paraId="1DDCDF30" w14:textId="77777777" w:rsidR="0032365E" w:rsidRDefault="0032365E" w:rsidP="0032365E">
      <w:pPr>
        <w:pStyle w:val="Tekstprzypisudolnego"/>
        <w:spacing w:before="120"/>
        <w:ind w:left="786"/>
        <w:jc w:val="both"/>
        <w:rPr>
          <w:rFonts w:asciiTheme="minorHAnsi" w:hAnsiTheme="minorHAnsi" w:cstheme="minorHAnsi"/>
          <w:sz w:val="22"/>
          <w:szCs w:val="22"/>
        </w:rPr>
      </w:pPr>
      <w:r>
        <w:rPr>
          <w:rFonts w:asciiTheme="minorHAnsi" w:hAnsiTheme="minorHAnsi" w:cstheme="minorHAnsi"/>
          <w:sz w:val="22"/>
          <w:szCs w:val="22"/>
        </w:rPr>
        <w:t xml:space="preserve">cena brutto: </w:t>
      </w:r>
      <w:r w:rsidRPr="00E2353B">
        <w:rPr>
          <w:rFonts w:asciiTheme="minorHAnsi" w:hAnsiTheme="minorHAnsi" w:cstheme="minorHAnsi"/>
          <w:sz w:val="22"/>
          <w:szCs w:val="22"/>
        </w:rPr>
        <w:t>……………………………………………… złotych</w:t>
      </w:r>
    </w:p>
    <w:p w14:paraId="3D6AE3F1" w14:textId="5A0577C6" w:rsidR="0032365E" w:rsidRDefault="0032365E" w:rsidP="0032365E">
      <w:pPr>
        <w:pStyle w:val="Tekstprzypisudolnego"/>
        <w:numPr>
          <w:ilvl w:val="0"/>
          <w:numId w:val="24"/>
        </w:numPr>
        <w:spacing w:before="120"/>
        <w:jc w:val="both"/>
        <w:rPr>
          <w:rFonts w:asciiTheme="minorHAnsi" w:hAnsiTheme="minorHAnsi" w:cstheme="minorHAnsi"/>
          <w:sz w:val="22"/>
          <w:szCs w:val="22"/>
        </w:rPr>
      </w:pPr>
      <w:r w:rsidRPr="00E2353B">
        <w:rPr>
          <w:rFonts w:asciiTheme="minorHAnsi" w:hAnsiTheme="minorHAnsi" w:cstheme="minorHAnsi"/>
          <w:sz w:val="22"/>
          <w:szCs w:val="22"/>
        </w:rPr>
        <w:t>przebud</w:t>
      </w:r>
      <w:r w:rsidR="009D054E">
        <w:rPr>
          <w:rFonts w:asciiTheme="minorHAnsi" w:hAnsiTheme="minorHAnsi" w:cstheme="minorHAnsi"/>
          <w:sz w:val="22"/>
          <w:szCs w:val="22"/>
        </w:rPr>
        <w:t>owa drogi w miejscowości Szyszki</w:t>
      </w:r>
    </w:p>
    <w:p w14:paraId="48B77489" w14:textId="77777777" w:rsidR="0032365E" w:rsidRDefault="0032365E" w:rsidP="0032365E">
      <w:pPr>
        <w:pStyle w:val="Tekstprzypisudolnego"/>
        <w:spacing w:before="120"/>
        <w:ind w:left="786"/>
        <w:jc w:val="both"/>
        <w:rPr>
          <w:rFonts w:asciiTheme="minorHAnsi" w:hAnsiTheme="minorHAnsi" w:cstheme="minorHAnsi"/>
          <w:sz w:val="22"/>
          <w:szCs w:val="22"/>
        </w:rPr>
      </w:pPr>
      <w:r w:rsidRPr="00E2353B">
        <w:rPr>
          <w:rFonts w:asciiTheme="minorHAnsi" w:hAnsiTheme="minorHAnsi" w:cstheme="minorHAnsi"/>
          <w:sz w:val="22"/>
          <w:szCs w:val="22"/>
        </w:rPr>
        <w:t>cena brutto: ……………………………………………… złotych</w:t>
      </w:r>
    </w:p>
    <w:p w14:paraId="40FE7965" w14:textId="2AEFF9A9" w:rsidR="0032365E" w:rsidRDefault="0032365E" w:rsidP="0032365E">
      <w:pPr>
        <w:pStyle w:val="Tekstprzypisudolnego"/>
        <w:numPr>
          <w:ilvl w:val="0"/>
          <w:numId w:val="24"/>
        </w:numPr>
        <w:spacing w:before="120"/>
        <w:jc w:val="both"/>
        <w:rPr>
          <w:rFonts w:asciiTheme="minorHAnsi" w:hAnsiTheme="minorHAnsi" w:cstheme="minorHAnsi"/>
          <w:sz w:val="22"/>
          <w:szCs w:val="22"/>
        </w:rPr>
      </w:pPr>
      <w:r>
        <w:rPr>
          <w:rFonts w:asciiTheme="minorHAnsi" w:hAnsiTheme="minorHAnsi" w:cstheme="minorHAnsi"/>
          <w:sz w:val="22"/>
          <w:szCs w:val="22"/>
        </w:rPr>
        <w:t>p</w:t>
      </w:r>
      <w:r w:rsidRPr="00E2353B">
        <w:rPr>
          <w:rFonts w:asciiTheme="minorHAnsi" w:hAnsiTheme="minorHAnsi" w:cstheme="minorHAnsi"/>
          <w:sz w:val="22"/>
          <w:szCs w:val="22"/>
        </w:rPr>
        <w:t>rzebudow</w:t>
      </w:r>
      <w:r w:rsidR="009D054E">
        <w:rPr>
          <w:rFonts w:asciiTheme="minorHAnsi" w:hAnsiTheme="minorHAnsi" w:cstheme="minorHAnsi"/>
          <w:sz w:val="22"/>
          <w:szCs w:val="22"/>
        </w:rPr>
        <w:t>a drogi w miejscowości Tęgobórz</w:t>
      </w:r>
      <w:r w:rsidRPr="00E2353B">
        <w:rPr>
          <w:rFonts w:asciiTheme="minorHAnsi" w:hAnsiTheme="minorHAnsi" w:cstheme="minorHAnsi"/>
          <w:sz w:val="22"/>
          <w:szCs w:val="22"/>
        </w:rPr>
        <w:t xml:space="preserve"> </w:t>
      </w:r>
    </w:p>
    <w:p w14:paraId="7D83F86C" w14:textId="77777777" w:rsidR="0032365E" w:rsidRPr="00E2353B" w:rsidRDefault="0032365E" w:rsidP="0032365E">
      <w:pPr>
        <w:pStyle w:val="Tekstprzypisudolnego"/>
        <w:spacing w:before="120"/>
        <w:ind w:left="786"/>
        <w:jc w:val="both"/>
        <w:rPr>
          <w:rFonts w:asciiTheme="minorHAnsi" w:hAnsiTheme="minorHAnsi" w:cstheme="minorHAnsi"/>
          <w:sz w:val="22"/>
          <w:szCs w:val="22"/>
        </w:rPr>
      </w:pPr>
      <w:r w:rsidRPr="00E2353B">
        <w:rPr>
          <w:rFonts w:asciiTheme="minorHAnsi" w:hAnsiTheme="minorHAnsi" w:cstheme="minorHAnsi"/>
          <w:sz w:val="22"/>
          <w:szCs w:val="22"/>
        </w:rPr>
        <w:t>cena brutto: ……………………………………………… złotych</w:t>
      </w:r>
    </w:p>
    <w:p w14:paraId="56267641" w14:textId="77777777" w:rsidR="001B5970" w:rsidRPr="00455E55" w:rsidRDefault="001B5970" w:rsidP="0097741E">
      <w:pPr>
        <w:spacing w:before="120"/>
        <w:ind w:left="426" w:firstLine="567"/>
        <w:rPr>
          <w:rFonts w:asciiTheme="minorHAnsi" w:hAnsiTheme="minorHAnsi" w:cstheme="minorHAnsi"/>
          <w:sz w:val="22"/>
          <w:szCs w:val="22"/>
        </w:rPr>
      </w:pPr>
    </w:p>
    <w:p w14:paraId="597132D3" w14:textId="77777777" w:rsidR="0097741E" w:rsidRPr="00455E55" w:rsidRDefault="0097741E" w:rsidP="00892D32">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66B7B6A4" w14:textId="77777777" w:rsidR="0097741E" w:rsidRPr="00455E55" w:rsidRDefault="0097741E" w:rsidP="00892D32">
      <w:pPr>
        <w:pStyle w:val="Akapitzlist"/>
        <w:spacing w:before="120"/>
        <w:ind w:left="567"/>
        <w:jc w:val="both"/>
        <w:rPr>
          <w:rFonts w:asciiTheme="minorHAnsi" w:hAnsiTheme="minorHAnsi" w:cstheme="minorHAnsi"/>
          <w:sz w:val="22"/>
          <w:szCs w:val="22"/>
        </w:rPr>
      </w:pPr>
    </w:p>
    <w:p w14:paraId="22FFEAFA" w14:textId="46EB118D" w:rsidR="00A644E6" w:rsidRPr="00455E55" w:rsidRDefault="00A644E6" w:rsidP="0097741E">
      <w:pPr>
        <w:pStyle w:val="Akapitzlist"/>
        <w:numPr>
          <w:ilvl w:val="0"/>
          <w:numId w:val="22"/>
        </w:numPr>
        <w:spacing w:before="120"/>
        <w:ind w:left="426" w:hanging="426"/>
        <w:jc w:val="both"/>
        <w:rPr>
          <w:rFonts w:asciiTheme="minorHAnsi" w:hAnsiTheme="minorHAnsi" w:cstheme="minorHAnsi"/>
          <w:sz w:val="22"/>
          <w:szCs w:val="22"/>
        </w:rPr>
      </w:pPr>
      <w:r w:rsidRPr="00455E55">
        <w:rPr>
          <w:rFonts w:asciiTheme="minorHAnsi" w:hAnsiTheme="minorHAnsi" w:cstheme="minorHAnsi"/>
          <w:sz w:val="22"/>
          <w:szCs w:val="22"/>
        </w:rPr>
        <w:t>Oświadczam (-y), że przedłużam</w:t>
      </w:r>
      <w:r w:rsidR="001B5970" w:rsidRPr="00455E55">
        <w:rPr>
          <w:rFonts w:asciiTheme="minorHAnsi" w:hAnsiTheme="minorHAnsi" w:cstheme="minorHAnsi"/>
          <w:sz w:val="22"/>
          <w:szCs w:val="22"/>
        </w:rPr>
        <w:t xml:space="preserve"> (-y) </w:t>
      </w:r>
      <w:r w:rsidRPr="00455E55">
        <w:rPr>
          <w:rFonts w:asciiTheme="minorHAnsi" w:hAnsiTheme="minorHAnsi" w:cstheme="minorHAnsi"/>
          <w:sz w:val="22"/>
          <w:szCs w:val="22"/>
        </w:rPr>
        <w:t xml:space="preserve"> okres gwarancji na </w:t>
      </w:r>
      <w:r w:rsidR="00127F4D">
        <w:rPr>
          <w:rFonts w:asciiTheme="minorHAnsi" w:hAnsiTheme="minorHAnsi" w:cstheme="minorHAnsi"/>
          <w:sz w:val="22"/>
          <w:szCs w:val="22"/>
        </w:rPr>
        <w:t>wykonane roboty budowlane:</w:t>
      </w:r>
    </w:p>
    <w:p w14:paraId="673B5812" w14:textId="520AE1DA"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6C3B36">
        <w:rPr>
          <w:rFonts w:asciiTheme="minorHAnsi" w:hAnsiTheme="minorHAnsi" w:cstheme="minorHAnsi"/>
          <w:sz w:val="22"/>
          <w:szCs w:val="22"/>
        </w:rPr>
        <w:t xml:space="preserve"> </w:t>
      </w:r>
      <w:r w:rsidR="00127F4D" w:rsidRPr="00127F4D">
        <w:rPr>
          <w:rFonts w:asciiTheme="minorHAnsi" w:hAnsiTheme="minorHAnsi" w:cstheme="minorHAnsi"/>
          <w:b/>
          <w:sz w:val="22"/>
          <w:szCs w:val="22"/>
        </w:rPr>
        <w:t>o</w:t>
      </w:r>
      <w:r w:rsidR="00127F4D">
        <w:rPr>
          <w:rFonts w:asciiTheme="minorHAnsi" w:hAnsiTheme="minorHAnsi" w:cstheme="minorHAnsi"/>
          <w:sz w:val="22"/>
          <w:szCs w:val="22"/>
        </w:rPr>
        <w:t xml:space="preserve"> </w:t>
      </w:r>
      <w:r w:rsidR="00A84C02">
        <w:rPr>
          <w:rFonts w:asciiTheme="minorHAnsi" w:hAnsiTheme="minorHAnsi" w:cstheme="minorHAnsi"/>
          <w:b/>
          <w:sz w:val="22"/>
          <w:szCs w:val="22"/>
        </w:rPr>
        <w:t>12 m-cy, tj. do 48</w:t>
      </w:r>
      <w:r w:rsidR="00870C38" w:rsidRPr="00455E55">
        <w:rPr>
          <w:rFonts w:asciiTheme="minorHAnsi" w:hAnsiTheme="minorHAnsi" w:cstheme="minorHAnsi"/>
          <w:b/>
          <w:sz w:val="22"/>
          <w:szCs w:val="22"/>
        </w:rPr>
        <w:t xml:space="preserve"> m-cy*</w:t>
      </w:r>
    </w:p>
    <w:p w14:paraId="6AAE98FB" w14:textId="373D8F12"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455E55">
        <w:rPr>
          <w:rFonts w:asciiTheme="minorHAnsi" w:hAnsiTheme="minorHAnsi" w:cstheme="minorHAnsi"/>
          <w:b/>
          <w:sz w:val="22"/>
          <w:szCs w:val="22"/>
        </w:rPr>
        <w:t xml:space="preserve"> </w:t>
      </w:r>
      <w:r w:rsidR="00127F4D">
        <w:rPr>
          <w:rFonts w:asciiTheme="minorHAnsi" w:hAnsiTheme="minorHAnsi" w:cstheme="minorHAnsi"/>
          <w:b/>
          <w:sz w:val="22"/>
          <w:szCs w:val="22"/>
        </w:rPr>
        <w:t xml:space="preserve">o </w:t>
      </w:r>
      <w:r w:rsidR="00A84C02">
        <w:rPr>
          <w:rFonts w:asciiTheme="minorHAnsi" w:hAnsiTheme="minorHAnsi" w:cstheme="minorHAnsi"/>
          <w:b/>
          <w:sz w:val="22"/>
          <w:szCs w:val="22"/>
        </w:rPr>
        <w:t>24 m-ce, tj. do 60</w:t>
      </w:r>
      <w:r w:rsidR="00870C38" w:rsidRPr="00455E55">
        <w:rPr>
          <w:rFonts w:asciiTheme="minorHAnsi" w:hAnsiTheme="minorHAnsi" w:cstheme="minorHAnsi"/>
          <w:b/>
          <w:sz w:val="22"/>
          <w:szCs w:val="22"/>
        </w:rPr>
        <w:t xml:space="preserve"> m-cy*</w:t>
      </w:r>
    </w:p>
    <w:p w14:paraId="6C55216D" w14:textId="09E7CE3D" w:rsidR="0015114F" w:rsidRPr="00600494" w:rsidRDefault="006021FE" w:rsidP="00600494">
      <w:pPr>
        <w:pStyle w:val="Akapitzlist"/>
        <w:spacing w:before="120"/>
        <w:ind w:left="1560" w:hanging="1134"/>
        <w:jc w:val="both"/>
        <w:rPr>
          <w:rFonts w:asciiTheme="minorHAnsi" w:hAnsiTheme="minorHAnsi" w:cstheme="minorHAnsi"/>
          <w:sz w:val="22"/>
          <w:szCs w:val="22"/>
        </w:rPr>
      </w:pPr>
      <w:r w:rsidRPr="00455E55">
        <w:rPr>
          <w:rFonts w:asciiTheme="minorHAnsi" w:hAnsiTheme="minorHAnsi" w:cstheme="minorHAnsi"/>
          <w:b/>
          <w:bCs/>
          <w:sz w:val="22"/>
          <w:szCs w:val="22"/>
        </w:rPr>
        <w:t>UWAGA</w:t>
      </w:r>
      <w:r w:rsidR="002C780D">
        <w:rPr>
          <w:rFonts w:asciiTheme="minorHAnsi" w:hAnsiTheme="minorHAnsi" w:cstheme="minorHAnsi"/>
          <w:b/>
          <w:bCs/>
          <w:sz w:val="22"/>
          <w:szCs w:val="22"/>
        </w:rPr>
        <w:t>:</w:t>
      </w:r>
      <w:r w:rsidR="002C780D">
        <w:rPr>
          <w:rFonts w:asciiTheme="minorHAnsi" w:hAnsiTheme="minorHAnsi" w:cstheme="minorHAnsi"/>
          <w:b/>
          <w:bCs/>
          <w:sz w:val="22"/>
          <w:szCs w:val="22"/>
        </w:rPr>
        <w:tab/>
      </w:r>
      <w:bookmarkStart w:id="1" w:name="_Hlk67145372"/>
      <w:r w:rsidRPr="00455E55">
        <w:rPr>
          <w:rFonts w:asciiTheme="minorHAnsi" w:hAnsiTheme="minorHAnsi" w:cstheme="minorHAnsi"/>
          <w:sz w:val="22"/>
          <w:szCs w:val="22"/>
        </w:rPr>
        <w:t xml:space="preserve">W przypadku niezaznaczenia jednej z wyżej wymienionych możliwości Zamawiający uzna, że Wykonawca </w:t>
      </w:r>
      <w:bookmarkStart w:id="2" w:name="_Hlk67145348"/>
      <w:r w:rsidRPr="00455E55">
        <w:rPr>
          <w:rFonts w:asciiTheme="minorHAnsi" w:hAnsiTheme="minorHAnsi" w:cstheme="minorHAnsi"/>
          <w:sz w:val="22"/>
          <w:szCs w:val="22"/>
        </w:rPr>
        <w:t xml:space="preserve">deklaruje minimalny </w:t>
      </w:r>
      <w:r w:rsidR="002D570E" w:rsidRPr="00455E55">
        <w:rPr>
          <w:rFonts w:asciiTheme="minorHAnsi" w:hAnsiTheme="minorHAnsi" w:cstheme="minorHAnsi"/>
          <w:sz w:val="22"/>
          <w:szCs w:val="22"/>
        </w:rPr>
        <w:t xml:space="preserve">dopuszczalny </w:t>
      </w:r>
      <w:r w:rsidR="00750C6F">
        <w:rPr>
          <w:rFonts w:asciiTheme="minorHAnsi" w:hAnsiTheme="minorHAnsi" w:cstheme="minorHAnsi"/>
          <w:sz w:val="22"/>
          <w:szCs w:val="22"/>
        </w:rPr>
        <w:t>36</w:t>
      </w:r>
      <w:r w:rsidRPr="00455E55">
        <w:rPr>
          <w:rFonts w:asciiTheme="minorHAnsi" w:hAnsiTheme="minorHAnsi" w:cstheme="minorHAnsi"/>
          <w:sz w:val="22"/>
          <w:szCs w:val="22"/>
        </w:rPr>
        <w:t> miesięczny okres gwarancji a</w:t>
      </w:r>
      <w:r w:rsidR="00EA77A5"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Wykonawca otrzyma </w:t>
      </w:r>
      <w:r w:rsidR="002A6FBD">
        <w:rPr>
          <w:rFonts w:asciiTheme="minorHAnsi" w:hAnsiTheme="minorHAnsi" w:cstheme="minorHAnsi"/>
          <w:sz w:val="22"/>
          <w:szCs w:val="22"/>
        </w:rPr>
        <w:t>0</w:t>
      </w:r>
      <w:r w:rsidRPr="00455E55">
        <w:rPr>
          <w:rFonts w:asciiTheme="minorHAnsi" w:hAnsiTheme="minorHAnsi" w:cstheme="minorHAnsi"/>
          <w:sz w:val="22"/>
          <w:szCs w:val="22"/>
        </w:rPr>
        <w:t xml:space="preserve"> punktów w</w:t>
      </w:r>
      <w:r w:rsidR="002D570E" w:rsidRPr="00455E55">
        <w:rPr>
          <w:rFonts w:asciiTheme="minorHAnsi" w:hAnsiTheme="minorHAnsi" w:cstheme="minorHAnsi"/>
          <w:sz w:val="22"/>
          <w:szCs w:val="22"/>
        </w:rPr>
        <w:t> </w:t>
      </w:r>
      <w:r w:rsidRPr="00455E55">
        <w:rPr>
          <w:rFonts w:asciiTheme="minorHAnsi" w:hAnsiTheme="minorHAnsi" w:cstheme="minorHAnsi"/>
          <w:sz w:val="22"/>
          <w:szCs w:val="22"/>
        </w:rPr>
        <w:t xml:space="preserve">pozacenowym kryterium oceny ofert </w:t>
      </w:r>
      <w:r w:rsidRPr="002A6FBD">
        <w:rPr>
          <w:rFonts w:asciiTheme="minorHAnsi" w:hAnsiTheme="minorHAnsi" w:cstheme="minorHAnsi"/>
          <w:sz w:val="22"/>
          <w:szCs w:val="22"/>
        </w:rPr>
        <w:t xml:space="preserve">- </w:t>
      </w:r>
      <w:r w:rsidRPr="002A6FBD">
        <w:rPr>
          <w:rFonts w:asciiTheme="minorHAnsi" w:hAnsiTheme="minorHAnsi" w:cstheme="minorHAnsi"/>
          <w:b/>
          <w:bCs/>
          <w:iCs/>
          <w:sz w:val="22"/>
          <w:szCs w:val="22"/>
        </w:rPr>
        <w:t>Przedłużenie okresu gwarancji</w:t>
      </w:r>
      <w:r w:rsidRPr="00455E55">
        <w:rPr>
          <w:rFonts w:asciiTheme="minorHAnsi" w:hAnsiTheme="minorHAnsi" w:cstheme="minorHAnsi"/>
          <w:sz w:val="22"/>
          <w:szCs w:val="22"/>
        </w:rPr>
        <w:t xml:space="preserve"> </w:t>
      </w:r>
      <w:bookmarkEnd w:id="1"/>
      <w:bookmarkEnd w:id="2"/>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3"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445E54D1"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B92C07">
        <w:rPr>
          <w:rFonts w:asciiTheme="minorHAnsi" w:hAnsiTheme="minorHAnsi" w:cstheme="minorHAnsi"/>
          <w:sz w:val="22"/>
          <w:szCs w:val="22"/>
        </w:rPr>
        <w:t xml:space="preserve">mieniu przepisów ustawy z dnia </w:t>
      </w:r>
      <w:bookmarkStart w:id="4" w:name="_GoBack"/>
      <w:bookmarkEnd w:id="4"/>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lastRenderedPageBreak/>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7A410728"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opisanym w rozdz. 6 ust.1 pkt 4 lit. a)</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586A3704" w14:textId="761C7759" w:rsidR="00F02268" w:rsidRDefault="00B43D09" w:rsidP="004F7912">
      <w:pPr>
        <w:spacing w:before="120"/>
        <w:ind w:left="993" w:hanging="285"/>
        <w:jc w:val="both"/>
        <w:rPr>
          <w:rFonts w:asciiTheme="minorHAnsi" w:hAnsiTheme="minorHAnsi" w:cstheme="minorHAnsi"/>
          <w:sz w:val="22"/>
          <w:szCs w:val="22"/>
        </w:rPr>
      </w:pPr>
      <w:r w:rsidRPr="00B43D09">
        <w:rPr>
          <w:rFonts w:asciiTheme="minorHAnsi" w:hAnsiTheme="minorHAnsi" w:cstheme="minorHAnsi"/>
          <w:bCs/>
          <w:iCs/>
          <w:sz w:val="22"/>
          <w:szCs w:val="22"/>
        </w:rPr>
        <w:sym w:font="Symbol" w:char="F080"/>
      </w:r>
      <w:r>
        <w:rPr>
          <w:rFonts w:asciiTheme="minorHAnsi" w:hAnsiTheme="minorHAnsi" w:cstheme="minorHAnsi"/>
          <w:bCs/>
          <w:iCs/>
          <w:sz w:val="22"/>
          <w:szCs w:val="22"/>
        </w:rPr>
        <w:t xml:space="preserve"> </w:t>
      </w:r>
      <w:r w:rsidR="004F7912">
        <w:rPr>
          <w:rFonts w:asciiTheme="minorHAnsi" w:hAnsiTheme="minorHAnsi" w:cstheme="minorHAnsi"/>
          <w:bCs/>
          <w:iCs/>
          <w:sz w:val="22"/>
          <w:szCs w:val="22"/>
        </w:rPr>
        <w:tab/>
      </w:r>
      <w:r w:rsidR="00F02268" w:rsidRPr="00455E55">
        <w:rPr>
          <w:rFonts w:asciiTheme="minorHAnsi" w:hAnsiTheme="minorHAnsi" w:cstheme="minorHAnsi"/>
          <w:sz w:val="22"/>
          <w:szCs w:val="22"/>
        </w:rPr>
        <w:t>d</w:t>
      </w:r>
      <w:r w:rsidR="00F02268" w:rsidRPr="00455E55">
        <w:rPr>
          <w:rFonts w:asciiTheme="minorHAnsi" w:hAnsiTheme="minorHAnsi" w:cstheme="minorHAnsi"/>
          <w:bCs/>
          <w:sz w:val="22"/>
          <w:szCs w:val="22"/>
        </w:rPr>
        <w:t xml:space="preserve">ysponowania osobami zdolnymi do wykonania zamówienia </w:t>
      </w:r>
      <w:r w:rsidR="00F02268" w:rsidRPr="00455E55">
        <w:rPr>
          <w:rFonts w:asciiTheme="minorHAnsi" w:hAnsiTheme="minorHAnsi" w:cstheme="minorHAnsi"/>
          <w:sz w:val="22"/>
          <w:szCs w:val="22"/>
        </w:rPr>
        <w:t>w zakresie</w:t>
      </w:r>
      <w:r w:rsidR="004F7912">
        <w:rPr>
          <w:rFonts w:asciiTheme="minorHAnsi" w:hAnsiTheme="minorHAnsi" w:cstheme="minorHAnsi"/>
          <w:sz w:val="22"/>
          <w:szCs w:val="22"/>
        </w:rPr>
        <w:t xml:space="preserve"> opisanym w rozdz. 6 ust. 1 pkt 4 lit. b) SWZ</w:t>
      </w:r>
      <w:r w:rsidR="00F02268" w:rsidRPr="00455E55">
        <w:rPr>
          <w:rFonts w:asciiTheme="minorHAnsi" w:hAnsiTheme="minorHAnsi" w:cstheme="minorHAnsi"/>
          <w:sz w:val="22"/>
          <w:szCs w:val="22"/>
        </w:rPr>
        <w:t>;</w:t>
      </w:r>
    </w:p>
    <w:p w14:paraId="38E97B64" w14:textId="77777777" w:rsidR="00FB3137" w:rsidRDefault="00FB3137" w:rsidP="00FB3137">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t>……………………………………………………………………………………………………………………………………………</w:t>
      </w:r>
    </w:p>
    <w:p w14:paraId="437506C4" w14:textId="586E8D90" w:rsidR="00FB3137" w:rsidRPr="00A025FB" w:rsidRDefault="00FB3137" w:rsidP="00A025FB">
      <w:pPr>
        <w:pStyle w:val="Akapitzlist"/>
        <w:spacing w:after="240"/>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Pr>
          <w:rFonts w:asciiTheme="minorHAnsi" w:hAnsiTheme="minorHAnsi" w:cstheme="minorHAnsi"/>
          <w:i/>
          <w:sz w:val="22"/>
          <w:szCs w:val="22"/>
        </w:rPr>
        <w:t>tualnym rejestrem KRS lub CEIDG)</w:t>
      </w: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0EF4DEF1" w14:textId="1D777527" w:rsidR="00AF2858" w:rsidRPr="00455E55" w:rsidRDefault="00AF2858" w:rsidP="006B0BEF">
      <w:pPr>
        <w:pStyle w:val="Akapitzlist"/>
        <w:numPr>
          <w:ilvl w:val="0"/>
          <w:numId w:val="22"/>
        </w:numPr>
        <w:spacing w:line="360" w:lineRule="auto"/>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wadium w kwocie </w:t>
      </w:r>
      <w:r w:rsidRPr="00455E55">
        <w:rPr>
          <w:rFonts w:asciiTheme="minorHAnsi" w:hAnsiTheme="minorHAnsi" w:cstheme="minorHAnsi"/>
          <w:b/>
          <w:sz w:val="22"/>
          <w:szCs w:val="22"/>
        </w:rPr>
        <w:t>……………… złotych</w:t>
      </w:r>
      <w:r w:rsidRPr="00455E55">
        <w:rPr>
          <w:rFonts w:asciiTheme="minorHAnsi" w:hAnsiTheme="minorHAnsi" w:cstheme="minorHAnsi"/>
          <w:sz w:val="22"/>
          <w:szCs w:val="22"/>
        </w:rPr>
        <w:t xml:space="preserve"> zostało wniesione w</w:t>
      </w:r>
      <w:r w:rsidR="006B0BEF" w:rsidRPr="00455E55">
        <w:rPr>
          <w:rFonts w:asciiTheme="minorHAnsi" w:hAnsiTheme="minorHAnsi" w:cstheme="minorHAnsi"/>
          <w:sz w:val="22"/>
          <w:szCs w:val="22"/>
        </w:rPr>
        <w:t> </w:t>
      </w:r>
      <w:r w:rsidRPr="00455E55">
        <w:rPr>
          <w:rFonts w:asciiTheme="minorHAnsi" w:hAnsiTheme="minorHAnsi" w:cstheme="minorHAnsi"/>
          <w:sz w:val="22"/>
          <w:szCs w:val="22"/>
        </w:rPr>
        <w:t>dniu ……………………… w formie: ...........................................................................</w:t>
      </w:r>
    </w:p>
    <w:p w14:paraId="6D381C59" w14:textId="77777777" w:rsidR="00264737" w:rsidRDefault="00AF2858" w:rsidP="004F445F">
      <w:pPr>
        <w:pStyle w:val="Akapitzlist"/>
        <w:ind w:left="567"/>
        <w:jc w:val="both"/>
        <w:rPr>
          <w:rFonts w:asciiTheme="minorHAnsi" w:hAnsiTheme="minorHAnsi" w:cstheme="minorHAnsi"/>
          <w:sz w:val="22"/>
          <w:szCs w:val="22"/>
        </w:rPr>
      </w:pPr>
      <w:r w:rsidRPr="00455E55">
        <w:rPr>
          <w:rFonts w:asciiTheme="minorHAnsi" w:hAnsiTheme="minorHAnsi" w:cstheme="minorHAnsi"/>
          <w:sz w:val="22"/>
          <w:szCs w:val="22"/>
        </w:rPr>
        <w:t xml:space="preserve">Zwrotu wadium wniesionego w pieniądzu prosimy dokonać na rachunek bankowy numer: </w:t>
      </w:r>
    </w:p>
    <w:p w14:paraId="740CF998" w14:textId="69652AA9" w:rsidR="00AF2858" w:rsidRPr="00455E55" w:rsidRDefault="00AF2858" w:rsidP="00264737">
      <w:pPr>
        <w:pStyle w:val="Akapitzlist"/>
        <w:spacing w:before="120" w:after="240"/>
        <w:ind w:left="567"/>
        <w:jc w:val="both"/>
        <w:rPr>
          <w:rFonts w:asciiTheme="minorHAnsi" w:hAnsiTheme="minorHAnsi" w:cstheme="minorHAnsi"/>
          <w:sz w:val="22"/>
          <w:szCs w:val="22"/>
        </w:rPr>
      </w:pPr>
      <w:r w:rsidRPr="00455E55">
        <w:rPr>
          <w:rFonts w:asciiTheme="minorHAnsi" w:hAnsiTheme="minorHAnsi" w:cstheme="minorHAnsi"/>
          <w:sz w:val="22"/>
          <w:szCs w:val="22"/>
        </w:rPr>
        <w:t>...................................................................................................................</w:t>
      </w:r>
      <w:r w:rsidR="00264737">
        <w:rPr>
          <w:rFonts w:asciiTheme="minorHAnsi" w:hAnsiTheme="minorHAnsi" w:cstheme="minorHAnsi"/>
          <w:sz w:val="22"/>
          <w:szCs w:val="22"/>
        </w:rPr>
        <w:t>.............................</w:t>
      </w:r>
      <w:r w:rsidRPr="00455E55">
        <w:rPr>
          <w:rFonts w:asciiTheme="minorHAnsi" w:hAnsiTheme="minorHAnsi" w:cstheme="minorHAnsi"/>
          <w:sz w:val="22"/>
          <w:szCs w:val="22"/>
        </w:rPr>
        <w:t xml:space="preserve">......... </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lastRenderedPageBreak/>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3B20ADCA" w14:textId="0A638F3A" w:rsidR="005D2B08" w:rsidRPr="005D2B08" w:rsidRDefault="00F02268" w:rsidP="005D2B08">
      <w:pPr>
        <w:pStyle w:val="Akapitzlist"/>
        <w:numPr>
          <w:ilvl w:val="0"/>
          <w:numId w:val="22"/>
        </w:numPr>
        <w:spacing w:before="120" w:after="240"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Wszelką korespondencję w sprawie niniejszego postępowania należy kierować drogą elektroniczną na adres e-mail </w:t>
      </w:r>
      <w:r w:rsidRPr="00455E55">
        <w:rPr>
          <w:rFonts w:asciiTheme="minorHAnsi" w:hAnsiTheme="minorHAnsi" w:cstheme="minorHAnsi"/>
          <w:sz w:val="22"/>
          <w:szCs w:val="22"/>
        </w:rPr>
        <w:t>………………………</w:t>
      </w:r>
      <w:r w:rsidR="005D2B08">
        <w:rPr>
          <w:rFonts w:asciiTheme="minorHAnsi" w:hAnsiTheme="minorHAnsi" w:cstheme="minorHAnsi"/>
          <w:sz w:val="22"/>
          <w:szCs w:val="22"/>
        </w:rPr>
        <w:t>………………………………………………</w:t>
      </w:r>
      <w:r w:rsidRPr="00455E55">
        <w:rPr>
          <w:rFonts w:asciiTheme="minorHAnsi" w:hAnsiTheme="minorHAnsi" w:cstheme="minorHAnsi"/>
          <w:sz w:val="22"/>
          <w:szCs w:val="22"/>
        </w:rPr>
        <w:t>..</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3"/>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13"/>
      <w:footerReference w:type="default" r:id="rId14"/>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A480A" w14:textId="77777777" w:rsidR="005F2957" w:rsidRDefault="005F2957" w:rsidP="00EB688C">
      <w:r>
        <w:separator/>
      </w:r>
    </w:p>
  </w:endnote>
  <w:endnote w:type="continuationSeparator" w:id="0">
    <w:p w14:paraId="6B271600" w14:textId="77777777" w:rsidR="005F2957" w:rsidRDefault="005F2957"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BE29D3" w:rsidRDefault="0005559B">
    <w:pPr>
      <w:pStyle w:val="Stopka"/>
      <w:jc w:val="right"/>
      <w:rPr>
        <w:rFonts w:asciiTheme="minorHAnsi" w:hAnsiTheme="minorHAnsi" w:cstheme="minorHAnsi"/>
        <w:sz w:val="20"/>
        <w:szCs w:val="20"/>
      </w:rPr>
    </w:pPr>
    <w:r w:rsidRPr="00BE29D3">
      <w:rPr>
        <w:rFonts w:asciiTheme="minorHAnsi" w:hAnsiTheme="minorHAnsi" w:cstheme="minorHAnsi"/>
        <w:sz w:val="20"/>
        <w:szCs w:val="20"/>
      </w:rPr>
      <w:t xml:space="preserve">Strona </w:t>
    </w:r>
    <w:r w:rsidR="002A2CA7" w:rsidRPr="00BE29D3">
      <w:rPr>
        <w:rFonts w:asciiTheme="minorHAnsi" w:hAnsiTheme="minorHAnsi" w:cstheme="minorHAnsi"/>
        <w:b/>
        <w:bCs/>
        <w:sz w:val="20"/>
        <w:szCs w:val="20"/>
      </w:rPr>
      <w:fldChar w:fldCharType="begin"/>
    </w:r>
    <w:r w:rsidRPr="00BE29D3">
      <w:rPr>
        <w:rFonts w:asciiTheme="minorHAnsi" w:hAnsiTheme="minorHAnsi" w:cstheme="minorHAnsi"/>
        <w:b/>
        <w:bCs/>
        <w:sz w:val="20"/>
        <w:szCs w:val="20"/>
      </w:rPr>
      <w:instrText>PAGE</w:instrText>
    </w:r>
    <w:r w:rsidR="002A2CA7" w:rsidRPr="00BE29D3">
      <w:rPr>
        <w:rFonts w:asciiTheme="minorHAnsi" w:hAnsiTheme="minorHAnsi" w:cstheme="minorHAnsi"/>
        <w:b/>
        <w:bCs/>
        <w:sz w:val="20"/>
        <w:szCs w:val="20"/>
      </w:rPr>
      <w:fldChar w:fldCharType="separate"/>
    </w:r>
    <w:r w:rsidR="00B92C07">
      <w:rPr>
        <w:rFonts w:asciiTheme="minorHAnsi" w:hAnsiTheme="minorHAnsi" w:cstheme="minorHAnsi"/>
        <w:b/>
        <w:bCs/>
        <w:noProof/>
        <w:sz w:val="20"/>
        <w:szCs w:val="20"/>
      </w:rPr>
      <w:t>4</w:t>
    </w:r>
    <w:r w:rsidR="002A2CA7" w:rsidRPr="00BE29D3">
      <w:rPr>
        <w:rFonts w:asciiTheme="minorHAnsi" w:hAnsiTheme="minorHAnsi" w:cstheme="minorHAnsi"/>
        <w:b/>
        <w:bCs/>
        <w:sz w:val="20"/>
        <w:szCs w:val="20"/>
      </w:rPr>
      <w:fldChar w:fldCharType="end"/>
    </w:r>
    <w:r w:rsidRPr="00BE29D3">
      <w:rPr>
        <w:rFonts w:asciiTheme="minorHAnsi" w:hAnsiTheme="minorHAnsi" w:cstheme="minorHAnsi"/>
        <w:sz w:val="20"/>
        <w:szCs w:val="20"/>
      </w:rPr>
      <w:t xml:space="preserve"> z </w:t>
    </w:r>
    <w:r w:rsidR="002A2CA7" w:rsidRPr="00BE29D3">
      <w:rPr>
        <w:rFonts w:asciiTheme="minorHAnsi" w:hAnsiTheme="minorHAnsi" w:cstheme="minorHAnsi"/>
        <w:b/>
        <w:bCs/>
        <w:sz w:val="20"/>
        <w:szCs w:val="20"/>
      </w:rPr>
      <w:fldChar w:fldCharType="begin"/>
    </w:r>
    <w:r w:rsidRPr="00BE29D3">
      <w:rPr>
        <w:rFonts w:asciiTheme="minorHAnsi" w:hAnsiTheme="minorHAnsi" w:cstheme="minorHAnsi"/>
        <w:b/>
        <w:bCs/>
        <w:sz w:val="20"/>
        <w:szCs w:val="20"/>
      </w:rPr>
      <w:instrText>NUMPAGES</w:instrText>
    </w:r>
    <w:r w:rsidR="002A2CA7" w:rsidRPr="00BE29D3">
      <w:rPr>
        <w:rFonts w:asciiTheme="minorHAnsi" w:hAnsiTheme="minorHAnsi" w:cstheme="minorHAnsi"/>
        <w:b/>
        <w:bCs/>
        <w:sz w:val="20"/>
        <w:szCs w:val="20"/>
      </w:rPr>
      <w:fldChar w:fldCharType="separate"/>
    </w:r>
    <w:r w:rsidR="00B92C07">
      <w:rPr>
        <w:rFonts w:asciiTheme="minorHAnsi" w:hAnsiTheme="minorHAnsi" w:cstheme="minorHAnsi"/>
        <w:b/>
        <w:bCs/>
        <w:noProof/>
        <w:sz w:val="20"/>
        <w:szCs w:val="20"/>
      </w:rPr>
      <w:t>4</w:t>
    </w:r>
    <w:r w:rsidR="002A2CA7" w:rsidRPr="00BE29D3">
      <w:rPr>
        <w:rFonts w:asciiTheme="minorHAnsi" w:hAnsiTheme="minorHAnsi" w:cstheme="minorHAnsi"/>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99429" w14:textId="77777777" w:rsidR="005F2957" w:rsidRDefault="005F2957" w:rsidP="00EB688C">
      <w:r>
        <w:separator/>
      </w:r>
    </w:p>
  </w:footnote>
  <w:footnote w:type="continuationSeparator" w:id="0">
    <w:p w14:paraId="44B822F6" w14:textId="77777777" w:rsidR="005F2957" w:rsidRDefault="005F2957"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009D5B63"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D5509E">
      <w:rPr>
        <w:rFonts w:asciiTheme="minorHAnsi" w:hAnsiTheme="minorHAnsi" w:cstheme="minorHAnsi"/>
        <w:b/>
        <w:sz w:val="22"/>
      </w:rPr>
      <w:t>3</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2365E"/>
    <w:rsid w:val="00331F67"/>
    <w:rsid w:val="00336C22"/>
    <w:rsid w:val="00341A45"/>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957"/>
    <w:rsid w:val="005F2EFA"/>
    <w:rsid w:val="005F3367"/>
    <w:rsid w:val="005F493B"/>
    <w:rsid w:val="005F77EE"/>
    <w:rsid w:val="00600494"/>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66961"/>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21A03"/>
    <w:rsid w:val="007232A2"/>
    <w:rsid w:val="00726DE8"/>
    <w:rsid w:val="00742723"/>
    <w:rsid w:val="00750C6F"/>
    <w:rsid w:val="00752751"/>
    <w:rsid w:val="00752C08"/>
    <w:rsid w:val="0075352C"/>
    <w:rsid w:val="007550D5"/>
    <w:rsid w:val="0076559B"/>
    <w:rsid w:val="00771E43"/>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54E"/>
    <w:rsid w:val="009D0640"/>
    <w:rsid w:val="009D16C9"/>
    <w:rsid w:val="009D43AD"/>
    <w:rsid w:val="009D47B1"/>
    <w:rsid w:val="009D5B45"/>
    <w:rsid w:val="009E66B7"/>
    <w:rsid w:val="009F2D05"/>
    <w:rsid w:val="009F2D59"/>
    <w:rsid w:val="009F3AE1"/>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4C02"/>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5D3C"/>
    <w:rsid w:val="00B80629"/>
    <w:rsid w:val="00B80BA7"/>
    <w:rsid w:val="00B812B7"/>
    <w:rsid w:val="00B85395"/>
    <w:rsid w:val="00B92C07"/>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1BAB"/>
    <w:rsid w:val="00C6511C"/>
    <w:rsid w:val="00C70ADA"/>
    <w:rsid w:val="00C71540"/>
    <w:rsid w:val="00C742A4"/>
    <w:rsid w:val="00C752C2"/>
    <w:rsid w:val="00C75F74"/>
    <w:rsid w:val="00C76159"/>
    <w:rsid w:val="00C80FC8"/>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3121E"/>
    <w:rsid w:val="00E36116"/>
    <w:rsid w:val="00E42C3A"/>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1DB0"/>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24622"/>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2AB"/>
    <w:rsid w:val="00FA7C24"/>
    <w:rsid w:val="00FB1E52"/>
    <w:rsid w:val="00FB3137"/>
    <w:rsid w:val="00FB76C8"/>
    <w:rsid w:val="00FC04BC"/>
    <w:rsid w:val="00FC06E8"/>
    <w:rsid w:val="00FC2ECB"/>
    <w:rsid w:val="00FC35E9"/>
    <w:rsid w:val="00FC5F14"/>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E0974-5957-46F2-A31C-884D31EA4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1</Pages>
  <Words>910</Words>
  <Characters>5466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164</cp:revision>
  <cp:lastPrinted>2017-10-13T09:57:00Z</cp:lastPrinted>
  <dcterms:created xsi:type="dcterms:W3CDTF">2018-04-10T10:21:00Z</dcterms:created>
  <dcterms:modified xsi:type="dcterms:W3CDTF">2024-02-26T10:26:00Z</dcterms:modified>
</cp:coreProperties>
</file>